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983279" w:rsidRDefault="00E13AF8" w:rsidP="00B55FF0">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CD101F" w:rsidRDefault="00CD101F" w:rsidP="004B39A5"/>
    <w:p w:rsidR="00B96724" w:rsidRDefault="00B96724" w:rsidP="0054094B">
      <w:pPr>
        <w:rPr>
          <w:b/>
        </w:rPr>
      </w:pPr>
    </w:p>
    <w:p w:rsidR="0054094B" w:rsidRDefault="0054094B" w:rsidP="00915B7D">
      <w:pPr>
        <w:rPr>
          <w:b/>
        </w:rPr>
      </w:pPr>
    </w:p>
    <w:p w:rsidR="0054094B" w:rsidRDefault="0054094B" w:rsidP="00915B7D">
      <w:pPr>
        <w:rPr>
          <w:b/>
        </w:rPr>
      </w:pPr>
    </w:p>
    <w:p w:rsidR="0054094B" w:rsidRDefault="0054094B" w:rsidP="00915B7D">
      <w:pPr>
        <w:rPr>
          <w:b/>
        </w:rPr>
      </w:pPr>
    </w:p>
    <w:p w:rsidR="004B39A5" w:rsidRDefault="004B39A5" w:rsidP="00915B7D">
      <w:pPr>
        <w:rPr>
          <w:b/>
        </w:rPr>
      </w:pPr>
    </w:p>
    <w:p w:rsidR="00BA4F89" w:rsidRDefault="00BA4F89" w:rsidP="00915B7D">
      <w:pPr>
        <w:rPr>
          <w:b/>
        </w:rPr>
      </w:pPr>
    </w:p>
    <w:p w:rsidR="00B55FF0" w:rsidRDefault="00B55FF0" w:rsidP="00915B7D">
      <w:pPr>
        <w:rPr>
          <w:b/>
        </w:rPr>
      </w:pPr>
    </w:p>
    <w:p w:rsidR="00B55FF0" w:rsidRDefault="00B55FF0" w:rsidP="00915B7D">
      <w:pPr>
        <w:rPr>
          <w:b/>
        </w:rPr>
      </w:pPr>
    </w:p>
    <w:p w:rsidR="00B55FF0" w:rsidRDefault="00B55FF0" w:rsidP="00915B7D">
      <w:pPr>
        <w:rPr>
          <w:b/>
        </w:rPr>
      </w:pPr>
    </w:p>
    <w:p w:rsidR="00B55FF0" w:rsidRDefault="00B55FF0" w:rsidP="00915B7D">
      <w:pPr>
        <w:rPr>
          <w:b/>
        </w:rPr>
      </w:pPr>
    </w:p>
    <w:p w:rsidR="00B55FF0" w:rsidRDefault="00B55FF0" w:rsidP="00915B7D">
      <w:pPr>
        <w:rPr>
          <w:b/>
        </w:rPr>
      </w:pPr>
    </w:p>
    <w:p w:rsidR="00B55FF0" w:rsidRDefault="00B55FF0" w:rsidP="00915B7D">
      <w:pPr>
        <w:rPr>
          <w:b/>
        </w:rPr>
      </w:pPr>
    </w:p>
    <w:p w:rsidR="00B55FF0" w:rsidRDefault="00B55FF0" w:rsidP="00915B7D">
      <w:pPr>
        <w:rPr>
          <w:b/>
        </w:rPr>
      </w:pPr>
    </w:p>
    <w:p w:rsidR="00BA4F89" w:rsidRPr="0005731D" w:rsidRDefault="00BA4F89" w:rsidP="00915B7D">
      <w:pPr>
        <w:rPr>
          <w:b/>
        </w:rPr>
      </w:pPr>
    </w:p>
    <w:p w:rsidR="007B53E8" w:rsidRPr="005A22C3" w:rsidRDefault="007B53E8"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D90C9F">
        <w:rPr>
          <w:sz w:val="26"/>
          <w:szCs w:val="26"/>
        </w:rPr>
        <w:t>поставку абонементов</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B55FF0" w:rsidRPr="00B55FF0">
        <w:rPr>
          <w:iCs/>
        </w:rPr>
        <w:t>03</w:t>
      </w:r>
      <w:r w:rsidRPr="00F84878">
        <w:rPr>
          <w:iCs/>
        </w:rPr>
        <w:t xml:space="preserve">» </w:t>
      </w:r>
      <w:r w:rsidR="00983279">
        <w:rPr>
          <w:iCs/>
        </w:rPr>
        <w:t>августа</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D957A6" w:rsidRDefault="00D957A6" w:rsidP="00915B7D">
      <w:pPr>
        <w:rPr>
          <w:b/>
          <w:color w:val="FF0000"/>
        </w:rPr>
      </w:pPr>
    </w:p>
    <w:p w:rsidR="0069585D" w:rsidRDefault="0069585D" w:rsidP="00B666F4"/>
    <w:p w:rsidR="00B55FF0" w:rsidRDefault="00B55FF0" w:rsidP="00B666F4"/>
    <w:p w:rsidR="00B55FF0" w:rsidRDefault="00B55FF0" w:rsidP="00B666F4"/>
    <w:p w:rsidR="00B55FF0" w:rsidRDefault="00B55FF0"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523814">
          <w:rPr>
            <w:noProof/>
            <w:webHidden/>
          </w:rPr>
          <w:t>3</w:t>
        </w:r>
        <w:r w:rsidRPr="00742F11">
          <w:rPr>
            <w:noProof/>
            <w:webHidden/>
          </w:rPr>
          <w:fldChar w:fldCharType="end"/>
        </w:r>
      </w:hyperlink>
    </w:p>
    <w:p w:rsidR="00915B7D" w:rsidRPr="00742F11" w:rsidRDefault="00523814"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523814"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523814"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523814"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523814"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523814"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523814"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523814"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523814"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578257"/>
      <w:r w:rsidRPr="00E82F20">
        <w:rPr>
          <w:rFonts w:ascii="Times New Roman" w:eastAsia="MS Mincho" w:hAnsi="Times New Roman"/>
          <w:color w:val="17365D"/>
          <w:kern w:val="32"/>
          <w:szCs w:val="24"/>
          <w:lang w:val="x-none" w:eastAsia="x-none"/>
        </w:rPr>
        <w:lastRenderedPageBreak/>
        <w:t>ИЗВЕЩЕНИЕ О ЗАКУПКЕ</w:t>
      </w:r>
      <w:bookmarkEnd w:id="0"/>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D90C9F" w:rsidRPr="00D90C9F">
        <w:rPr>
          <w:szCs w:val="26"/>
        </w:rPr>
        <w:t>поставку абонементо</w:t>
      </w:r>
      <w:r w:rsidR="00D90C9F">
        <w:rPr>
          <w:sz w:val="26"/>
          <w:szCs w:val="26"/>
        </w:rPr>
        <w:t>в</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E05094"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bookmarkStart w:id="1" w:name="_GoBack"/>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bookmarkEnd w:id="1"/>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B42DA3" w:rsidRDefault="00E05094" w:rsidP="001412FA">
            <w:pPr>
              <w:autoSpaceDE w:val="0"/>
              <w:autoSpaceDN w:val="0"/>
              <w:adjustRightInd w:val="0"/>
              <w:jc w:val="both"/>
            </w:pPr>
            <w:r>
              <w:t>Кунафина Алина Рашитовна</w:t>
            </w:r>
          </w:p>
          <w:p w:rsidR="00915B7D" w:rsidRPr="00B55FF0" w:rsidRDefault="00B42DA3" w:rsidP="0000551E">
            <w:pPr>
              <w:autoSpaceDE w:val="0"/>
              <w:autoSpaceDN w:val="0"/>
              <w:adjustRightInd w:val="0"/>
              <w:jc w:val="both"/>
            </w:pPr>
            <w:r w:rsidRPr="00B42DA3">
              <w:t>т</w:t>
            </w:r>
            <w:r>
              <w:t>ел</w:t>
            </w:r>
            <w:r w:rsidRPr="00B55FF0">
              <w:t xml:space="preserve">. </w:t>
            </w:r>
            <w:r w:rsidRPr="00B55FF0">
              <w:rPr>
                <w:bCs/>
              </w:rPr>
              <w:t>+ 7</w:t>
            </w:r>
            <w:r w:rsidR="002D671C" w:rsidRPr="00B55FF0">
              <w:t xml:space="preserve"> (347) 221</w:t>
            </w:r>
            <w:r w:rsidR="00E05094" w:rsidRPr="00B55FF0">
              <w:t>5376</w:t>
            </w:r>
            <w:r w:rsidRPr="00B55FF0">
              <w:t xml:space="preserve">, </w:t>
            </w:r>
            <w:r w:rsidR="00B22F1E" w:rsidRPr="0053230E">
              <w:rPr>
                <w:rFonts w:eastAsia="Calibri"/>
                <w:bCs/>
                <w:color w:val="000000"/>
                <w:lang w:val="en-US"/>
              </w:rPr>
              <w:t>e</w:t>
            </w:r>
            <w:r w:rsidR="00B22F1E" w:rsidRPr="00B55FF0">
              <w:rPr>
                <w:rFonts w:eastAsia="Calibri"/>
                <w:bCs/>
                <w:color w:val="000000"/>
              </w:rPr>
              <w:t>-</w:t>
            </w:r>
            <w:r w:rsidR="00B22F1E" w:rsidRPr="0053230E">
              <w:rPr>
                <w:rFonts w:eastAsia="Calibri"/>
                <w:bCs/>
                <w:color w:val="000000"/>
                <w:lang w:val="en-US"/>
              </w:rPr>
              <w:t>mail</w:t>
            </w:r>
            <w:r w:rsidR="00B22F1E" w:rsidRPr="00B55FF0">
              <w:rPr>
                <w:rFonts w:eastAsia="Calibri"/>
                <w:bCs/>
                <w:color w:val="000000"/>
              </w:rPr>
              <w:t>:</w:t>
            </w:r>
            <w:r w:rsidR="00B22F1E" w:rsidRPr="00B55FF0">
              <w:t xml:space="preserve"> </w:t>
            </w:r>
            <w:hyperlink r:id="rId14" w:history="1">
              <w:r w:rsidR="00E05094" w:rsidRPr="00135460">
                <w:rPr>
                  <w:rStyle w:val="a5"/>
                  <w:lang w:val="en-US"/>
                </w:rPr>
                <w:t>a</w:t>
              </w:r>
              <w:r w:rsidR="00E05094" w:rsidRPr="00B55FF0">
                <w:rPr>
                  <w:rStyle w:val="a5"/>
                </w:rPr>
                <w:t>.</w:t>
              </w:r>
              <w:r w:rsidR="00E05094" w:rsidRPr="00135460">
                <w:rPr>
                  <w:rStyle w:val="a5"/>
                  <w:lang w:val="en-US"/>
                </w:rPr>
                <w:t>kunafina</w:t>
              </w:r>
              <w:r w:rsidR="00E05094" w:rsidRPr="00B55FF0">
                <w:rPr>
                  <w:rStyle w:val="a5"/>
                </w:rPr>
                <w:t>@</w:t>
              </w:r>
              <w:r w:rsidR="00E05094" w:rsidRPr="00135460">
                <w:rPr>
                  <w:rStyle w:val="a5"/>
                  <w:lang w:val="en-US"/>
                </w:rPr>
                <w:t>bashtel</w:t>
              </w:r>
              <w:r w:rsidR="00E05094" w:rsidRPr="00B55FF0">
                <w:rPr>
                  <w:rStyle w:val="a5"/>
                </w:rPr>
                <w:t>.</w:t>
              </w:r>
              <w:proofErr w:type="spellStart"/>
              <w:r w:rsidR="00E05094" w:rsidRPr="00135460">
                <w:rPr>
                  <w:rStyle w:val="a5"/>
                  <w:lang w:val="en-US"/>
                </w:rPr>
                <w:t>ru</w:t>
              </w:r>
              <w:proofErr w:type="spellEnd"/>
            </w:hyperlink>
            <w:r w:rsidR="00E05094" w:rsidRPr="00B55FF0">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Default="00915B7D" w:rsidP="00907BCE">
            <w:pPr>
              <w:pStyle w:val="Default"/>
              <w:jc w:val="both"/>
              <w:rPr>
                <w:szCs w:val="26"/>
              </w:rPr>
            </w:pPr>
            <w:r w:rsidRPr="00F84878">
              <w:rPr>
                <w:iCs/>
              </w:rPr>
              <w:t xml:space="preserve">Договор </w:t>
            </w:r>
            <w:r w:rsidR="000E4D41" w:rsidRPr="000E4D41">
              <w:t xml:space="preserve">на </w:t>
            </w:r>
            <w:r w:rsidR="00D90C9F" w:rsidRPr="00D90C9F">
              <w:rPr>
                <w:szCs w:val="26"/>
              </w:rPr>
              <w:t>поставку абонементо</w:t>
            </w:r>
            <w:r w:rsidR="00D90C9F">
              <w:rPr>
                <w:szCs w:val="26"/>
              </w:rPr>
              <w:t>в</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53230E" w:rsidRDefault="00670FAE" w:rsidP="00983279">
            <w:pPr>
              <w:pStyle w:val="Default"/>
              <w:jc w:val="both"/>
              <w:rPr>
                <w:iCs/>
                <w:color w:val="auto"/>
                <w:sz w:val="10"/>
                <w:szCs w:val="10"/>
              </w:rPr>
            </w:pPr>
            <w:r>
              <w:t>1 260 000</w:t>
            </w:r>
            <w:r w:rsidRPr="004C15B2">
              <w:t xml:space="preserve">,00 руб. (Один миллион </w:t>
            </w:r>
            <w:r>
              <w:t>двести шестьдесят тысяч) рублей</w:t>
            </w:r>
            <w:r w:rsidRPr="004C15B2">
              <w:t xml:space="preserve"> 00 копеек, </w:t>
            </w:r>
            <w:r>
              <w:t>НДС не облагается</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1A167D">
            <w:pPr>
              <w:pStyle w:val="Default"/>
              <w:rPr>
                <w:iCs/>
              </w:rPr>
            </w:pPr>
            <w:r w:rsidRPr="00F84878">
              <w:rPr>
                <w:iCs/>
              </w:rPr>
              <w:t xml:space="preserve"> </w:t>
            </w:r>
            <w:r w:rsidR="00D02223">
              <w:rPr>
                <w:iCs/>
              </w:rPr>
              <w:t xml:space="preserve">не позднее </w:t>
            </w:r>
            <w:r w:rsidRPr="00F84878">
              <w:rPr>
                <w:iCs/>
              </w:rPr>
              <w:t>«</w:t>
            </w:r>
            <w:r w:rsidR="001A167D">
              <w:rPr>
                <w:iCs/>
              </w:rPr>
              <w:t>04</w:t>
            </w:r>
            <w:r w:rsidRPr="00F84878">
              <w:rPr>
                <w:iCs/>
              </w:rPr>
              <w:t xml:space="preserve">» </w:t>
            </w:r>
            <w:r w:rsidR="001A167D">
              <w:rPr>
                <w:iCs/>
              </w:rPr>
              <w:t>августа</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523814">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523814">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523814"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C42453"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C42453" w:rsidRDefault="00C42453" w:rsidP="00C42453">
            <w:pPr>
              <w:autoSpaceDE w:val="0"/>
              <w:autoSpaceDN w:val="0"/>
              <w:adjustRightInd w:val="0"/>
              <w:jc w:val="both"/>
            </w:pPr>
            <w:r>
              <w:t>Кунафина Алина Рашитовна</w:t>
            </w:r>
          </w:p>
          <w:p w:rsidR="00915B7D" w:rsidRPr="00B55FF0" w:rsidRDefault="00C42453" w:rsidP="00C42453">
            <w:pPr>
              <w:autoSpaceDE w:val="0"/>
              <w:autoSpaceDN w:val="0"/>
              <w:adjustRightInd w:val="0"/>
              <w:jc w:val="both"/>
            </w:pPr>
            <w:r w:rsidRPr="00B42DA3">
              <w:t>т</w:t>
            </w:r>
            <w:r>
              <w:t>ел</w:t>
            </w:r>
            <w:r w:rsidRPr="00B55FF0">
              <w:t xml:space="preserve">. </w:t>
            </w:r>
            <w:r w:rsidRPr="00B55FF0">
              <w:rPr>
                <w:bCs/>
              </w:rPr>
              <w:t>+ 7</w:t>
            </w:r>
            <w:r w:rsidRPr="00B55FF0">
              <w:t xml:space="preserve"> (347) 2215376, </w:t>
            </w:r>
            <w:r w:rsidRPr="0053230E">
              <w:rPr>
                <w:rFonts w:eastAsia="Calibri"/>
                <w:bCs/>
                <w:color w:val="000000"/>
                <w:lang w:val="en-US"/>
              </w:rPr>
              <w:t>e</w:t>
            </w:r>
            <w:r w:rsidRPr="00B55FF0">
              <w:rPr>
                <w:rFonts w:eastAsia="Calibri"/>
                <w:bCs/>
                <w:color w:val="000000"/>
              </w:rPr>
              <w:t>-</w:t>
            </w:r>
            <w:r w:rsidRPr="0053230E">
              <w:rPr>
                <w:rFonts w:eastAsia="Calibri"/>
                <w:bCs/>
                <w:color w:val="000000"/>
                <w:lang w:val="en-US"/>
              </w:rPr>
              <w:t>mail</w:t>
            </w:r>
            <w:r w:rsidRPr="00B55FF0">
              <w:rPr>
                <w:rFonts w:eastAsia="Calibri"/>
                <w:bCs/>
                <w:color w:val="000000"/>
              </w:rPr>
              <w:t>:</w:t>
            </w:r>
            <w:r w:rsidRPr="00B55FF0">
              <w:t xml:space="preserve"> </w:t>
            </w:r>
            <w:hyperlink r:id="rId25" w:history="1">
              <w:r w:rsidRPr="00135460">
                <w:rPr>
                  <w:rStyle w:val="a5"/>
                  <w:lang w:val="en-US"/>
                </w:rPr>
                <w:t>a</w:t>
              </w:r>
              <w:r w:rsidRPr="00B55FF0">
                <w:rPr>
                  <w:rStyle w:val="a5"/>
                </w:rPr>
                <w:t>.</w:t>
              </w:r>
              <w:r w:rsidRPr="00135460">
                <w:rPr>
                  <w:rStyle w:val="a5"/>
                  <w:lang w:val="en-US"/>
                </w:rPr>
                <w:t>kunafina</w:t>
              </w:r>
              <w:r w:rsidRPr="00B55FF0">
                <w:rPr>
                  <w:rStyle w:val="a5"/>
                </w:rPr>
                <w:t>@</w:t>
              </w:r>
              <w:r w:rsidRPr="00135460">
                <w:rPr>
                  <w:rStyle w:val="a5"/>
                  <w:lang w:val="en-US"/>
                </w:rPr>
                <w:t>bashtel</w:t>
              </w:r>
              <w:r w:rsidRPr="00B55FF0">
                <w:rPr>
                  <w:rStyle w:val="a5"/>
                </w:rPr>
                <w:t>.</w:t>
              </w:r>
              <w:proofErr w:type="spellStart"/>
              <w:r w:rsidRPr="00135460">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B55FF0"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D7468D" w:rsidRDefault="003B6446" w:rsidP="003B6446">
            <w:pPr>
              <w:pStyle w:val="a6"/>
              <w:widowControl w:val="0"/>
              <w:autoSpaceDE w:val="0"/>
              <w:autoSpaceDN w:val="0"/>
              <w:adjustRightInd w:val="0"/>
              <w:ind w:left="0"/>
            </w:pPr>
            <w:r>
              <w:t xml:space="preserve">Автономная некоммерческая организация «Хоккейный клуб «Салават </w:t>
            </w:r>
            <w:proofErr w:type="spellStart"/>
            <w:r>
              <w:t>Юлаев</w:t>
            </w:r>
            <w:proofErr w:type="spellEnd"/>
            <w:r>
              <w:t xml:space="preserve">» (АНО «ХК «Салават </w:t>
            </w:r>
            <w:proofErr w:type="spellStart"/>
            <w:r>
              <w:t>Юлаев</w:t>
            </w:r>
            <w:proofErr w:type="spellEnd"/>
            <w: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3B6446" w:rsidP="00D02223">
            <w:pPr>
              <w:rPr>
                <w:color w:val="FF0000"/>
              </w:rPr>
            </w:pPr>
            <w:r>
              <w:t>450059, г. Уфа, ул. Р. Зорге, д. 41</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53230E">
            <w:pPr>
              <w:rPr>
                <w:i/>
                <w:color w:val="FF0000"/>
              </w:rPr>
            </w:pPr>
            <w:r>
              <w:rPr>
                <w:iCs/>
              </w:rPr>
              <w:t xml:space="preserve">не позднее </w:t>
            </w:r>
            <w:r w:rsidR="001A167D" w:rsidRPr="00F84878">
              <w:rPr>
                <w:iCs/>
              </w:rPr>
              <w:t>«</w:t>
            </w:r>
            <w:r w:rsidR="001A167D">
              <w:rPr>
                <w:iCs/>
              </w:rPr>
              <w:t>04</w:t>
            </w:r>
            <w:r w:rsidR="001A167D" w:rsidRPr="00F84878">
              <w:rPr>
                <w:iCs/>
              </w:rPr>
              <w:t xml:space="preserve">» </w:t>
            </w:r>
            <w:r w:rsidR="001A167D">
              <w:rPr>
                <w:iCs/>
              </w:rPr>
              <w:t>августа</w:t>
            </w:r>
            <w:r w:rsidR="00586B77">
              <w:rPr>
                <w:iCs/>
              </w:rPr>
              <w:t xml:space="preserve"> 2017</w:t>
            </w:r>
            <w:r w:rsidR="00586B77"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DA3772" w:rsidRPr="00DA3772" w:rsidRDefault="00FE02EE" w:rsidP="00907BCE">
            <w:pPr>
              <w:pStyle w:val="Default"/>
              <w:jc w:val="both"/>
              <w:rPr>
                <w:szCs w:val="26"/>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D90C9F" w:rsidRPr="00D90C9F">
              <w:rPr>
                <w:szCs w:val="26"/>
              </w:rPr>
              <w:t>поставку абонементо</w:t>
            </w:r>
            <w:r w:rsidR="00D90C9F">
              <w:rPr>
                <w:szCs w:val="26"/>
              </w:rPr>
              <w:t>в</w:t>
            </w:r>
            <w:r w:rsidR="00DA3772">
              <w:rPr>
                <w:szCs w:val="26"/>
              </w:rPr>
              <w:t xml:space="preserve"> </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670FAE" w:rsidP="005C2668">
            <w:pPr>
              <w:ind w:firstLine="34"/>
              <w:jc w:val="both"/>
            </w:pPr>
            <w:r>
              <w:t>1 260 000</w:t>
            </w:r>
            <w:r w:rsidRPr="004C15B2">
              <w:t xml:space="preserve">,00 руб. (Один миллион </w:t>
            </w:r>
            <w:r>
              <w:t>двести шестьдесят тысяч) рублей</w:t>
            </w:r>
            <w:r w:rsidRPr="004C15B2">
              <w:t xml:space="preserve"> 00 копеек, </w:t>
            </w:r>
            <w:r>
              <w:t>НДС не облагается</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523814">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523814">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523814">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523814">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D74DC8" w:rsidRPr="00D74DC8" w:rsidRDefault="00D74DC8" w:rsidP="00D74DC8">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sectPr w:rsidR="00D74DC8" w:rsidRPr="00D74DC8"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523814">
      <w:rPr>
        <w:noProof/>
      </w:rPr>
      <w:t>13</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523814">
          <w:rPr>
            <w:noProof/>
          </w:rPr>
          <w:t>16</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8"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2"/>
  </w:num>
  <w:num w:numId="2">
    <w:abstractNumId w:val="22"/>
  </w:num>
  <w:num w:numId="3">
    <w:abstractNumId w:val="20"/>
  </w:num>
  <w:num w:numId="4">
    <w:abstractNumId w:val="31"/>
  </w:num>
  <w:num w:numId="5">
    <w:abstractNumId w:val="28"/>
  </w:num>
  <w:num w:numId="6">
    <w:abstractNumId w:val="19"/>
  </w:num>
  <w:num w:numId="7">
    <w:abstractNumId w:val="21"/>
  </w:num>
  <w:num w:numId="8">
    <w:abstractNumId w:val="16"/>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7"/>
  </w:num>
  <w:num w:numId="17">
    <w:abstractNumId w:val="7"/>
  </w:num>
  <w:num w:numId="18">
    <w:abstractNumId w:val="23"/>
  </w:num>
  <w:num w:numId="19">
    <w:abstractNumId w:val="25"/>
  </w:num>
  <w:num w:numId="20">
    <w:abstractNumId w:val="14"/>
  </w:num>
  <w:num w:numId="21">
    <w:abstractNumId w:val="15"/>
  </w:num>
  <w:num w:numId="22">
    <w:abstractNumId w:val="24"/>
  </w:num>
  <w:num w:numId="23">
    <w:abstractNumId w:val="26"/>
  </w:num>
  <w:num w:numId="24">
    <w:abstractNumId w:val="30"/>
  </w:num>
  <w:num w:numId="25">
    <w:abstractNumId w:val="27"/>
  </w:num>
  <w:num w:numId="26">
    <w:abstractNumId w:val="18"/>
  </w:num>
  <w:num w:numId="27">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115EA"/>
    <w:rsid w:val="00013E3D"/>
    <w:rsid w:val="000150DC"/>
    <w:rsid w:val="00015131"/>
    <w:rsid w:val="0001782F"/>
    <w:rsid w:val="00024A16"/>
    <w:rsid w:val="000258CA"/>
    <w:rsid w:val="000354D4"/>
    <w:rsid w:val="00041E14"/>
    <w:rsid w:val="00043A83"/>
    <w:rsid w:val="000454A1"/>
    <w:rsid w:val="00045AD9"/>
    <w:rsid w:val="00054D68"/>
    <w:rsid w:val="00055C3E"/>
    <w:rsid w:val="0005731D"/>
    <w:rsid w:val="00063E9A"/>
    <w:rsid w:val="00080FB9"/>
    <w:rsid w:val="00083565"/>
    <w:rsid w:val="0008738E"/>
    <w:rsid w:val="00095938"/>
    <w:rsid w:val="000A0716"/>
    <w:rsid w:val="000A0FAA"/>
    <w:rsid w:val="000A11CB"/>
    <w:rsid w:val="000A2BE7"/>
    <w:rsid w:val="000B0BE2"/>
    <w:rsid w:val="000C6659"/>
    <w:rsid w:val="000D57A8"/>
    <w:rsid w:val="000E4D41"/>
    <w:rsid w:val="000E6588"/>
    <w:rsid w:val="000E65CB"/>
    <w:rsid w:val="000E7527"/>
    <w:rsid w:val="0010314D"/>
    <w:rsid w:val="00103D05"/>
    <w:rsid w:val="00104450"/>
    <w:rsid w:val="00104FE9"/>
    <w:rsid w:val="001101A7"/>
    <w:rsid w:val="00112070"/>
    <w:rsid w:val="00117217"/>
    <w:rsid w:val="001312C7"/>
    <w:rsid w:val="00132721"/>
    <w:rsid w:val="00135FB9"/>
    <w:rsid w:val="001412FA"/>
    <w:rsid w:val="00145BEB"/>
    <w:rsid w:val="00145CCF"/>
    <w:rsid w:val="00146118"/>
    <w:rsid w:val="00156A9C"/>
    <w:rsid w:val="00184007"/>
    <w:rsid w:val="001968EB"/>
    <w:rsid w:val="00197D48"/>
    <w:rsid w:val="00197F71"/>
    <w:rsid w:val="001A0136"/>
    <w:rsid w:val="001A167D"/>
    <w:rsid w:val="001C0801"/>
    <w:rsid w:val="001C4740"/>
    <w:rsid w:val="001C5A0E"/>
    <w:rsid w:val="001E194D"/>
    <w:rsid w:val="001E68AE"/>
    <w:rsid w:val="001F272A"/>
    <w:rsid w:val="001F4097"/>
    <w:rsid w:val="001F68BA"/>
    <w:rsid w:val="00200B88"/>
    <w:rsid w:val="002225D5"/>
    <w:rsid w:val="002257CE"/>
    <w:rsid w:val="00225FC8"/>
    <w:rsid w:val="00232B85"/>
    <w:rsid w:val="00237971"/>
    <w:rsid w:val="002404E4"/>
    <w:rsid w:val="00241826"/>
    <w:rsid w:val="00242CA3"/>
    <w:rsid w:val="00243A2C"/>
    <w:rsid w:val="00243CF9"/>
    <w:rsid w:val="00245752"/>
    <w:rsid w:val="00251E37"/>
    <w:rsid w:val="00253191"/>
    <w:rsid w:val="0025554B"/>
    <w:rsid w:val="00257593"/>
    <w:rsid w:val="00262F3B"/>
    <w:rsid w:val="00263096"/>
    <w:rsid w:val="002638B3"/>
    <w:rsid w:val="00270618"/>
    <w:rsid w:val="0027266E"/>
    <w:rsid w:val="00275940"/>
    <w:rsid w:val="002765EA"/>
    <w:rsid w:val="00277279"/>
    <w:rsid w:val="00283B18"/>
    <w:rsid w:val="00285716"/>
    <w:rsid w:val="00294E87"/>
    <w:rsid w:val="002A0BCB"/>
    <w:rsid w:val="002A3FE3"/>
    <w:rsid w:val="002B0A62"/>
    <w:rsid w:val="002B3027"/>
    <w:rsid w:val="002B3B57"/>
    <w:rsid w:val="002D4D5F"/>
    <w:rsid w:val="002D5354"/>
    <w:rsid w:val="002D671C"/>
    <w:rsid w:val="002E5ABF"/>
    <w:rsid w:val="002F67BE"/>
    <w:rsid w:val="003051B1"/>
    <w:rsid w:val="00306AEE"/>
    <w:rsid w:val="00316457"/>
    <w:rsid w:val="0032545C"/>
    <w:rsid w:val="0032605E"/>
    <w:rsid w:val="0033461A"/>
    <w:rsid w:val="003366DA"/>
    <w:rsid w:val="00344AAA"/>
    <w:rsid w:val="00347E3C"/>
    <w:rsid w:val="003526BF"/>
    <w:rsid w:val="0036183F"/>
    <w:rsid w:val="00367C3F"/>
    <w:rsid w:val="00367C7E"/>
    <w:rsid w:val="003762FB"/>
    <w:rsid w:val="003818B0"/>
    <w:rsid w:val="003964E0"/>
    <w:rsid w:val="003B6446"/>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5DD7"/>
    <w:rsid w:val="0043211C"/>
    <w:rsid w:val="00444D08"/>
    <w:rsid w:val="004547CD"/>
    <w:rsid w:val="00461D0B"/>
    <w:rsid w:val="0046292C"/>
    <w:rsid w:val="00467CCA"/>
    <w:rsid w:val="004717BC"/>
    <w:rsid w:val="00471E06"/>
    <w:rsid w:val="00475E3A"/>
    <w:rsid w:val="0048002B"/>
    <w:rsid w:val="00481C02"/>
    <w:rsid w:val="004865E2"/>
    <w:rsid w:val="004A4570"/>
    <w:rsid w:val="004A764C"/>
    <w:rsid w:val="004B343E"/>
    <w:rsid w:val="004B39A5"/>
    <w:rsid w:val="004C0D27"/>
    <w:rsid w:val="004C0F8F"/>
    <w:rsid w:val="004C3BDF"/>
    <w:rsid w:val="004D2D1F"/>
    <w:rsid w:val="004D347C"/>
    <w:rsid w:val="004D6006"/>
    <w:rsid w:val="004D775A"/>
    <w:rsid w:val="004E0956"/>
    <w:rsid w:val="004E1330"/>
    <w:rsid w:val="004F03AF"/>
    <w:rsid w:val="004F3A41"/>
    <w:rsid w:val="004F76C0"/>
    <w:rsid w:val="00507A23"/>
    <w:rsid w:val="00523814"/>
    <w:rsid w:val="0053230E"/>
    <w:rsid w:val="00534895"/>
    <w:rsid w:val="00535D62"/>
    <w:rsid w:val="00536A02"/>
    <w:rsid w:val="0054094B"/>
    <w:rsid w:val="00543264"/>
    <w:rsid w:val="005441A9"/>
    <w:rsid w:val="00545A7E"/>
    <w:rsid w:val="00551687"/>
    <w:rsid w:val="0056208C"/>
    <w:rsid w:val="005647A3"/>
    <w:rsid w:val="00566240"/>
    <w:rsid w:val="00570A15"/>
    <w:rsid w:val="00571C96"/>
    <w:rsid w:val="005821EF"/>
    <w:rsid w:val="005850CE"/>
    <w:rsid w:val="00585161"/>
    <w:rsid w:val="00586B77"/>
    <w:rsid w:val="00592535"/>
    <w:rsid w:val="00593906"/>
    <w:rsid w:val="0059402E"/>
    <w:rsid w:val="00597D2D"/>
    <w:rsid w:val="005A6699"/>
    <w:rsid w:val="005B27D4"/>
    <w:rsid w:val="005C2668"/>
    <w:rsid w:val="005C4BAD"/>
    <w:rsid w:val="005C68D7"/>
    <w:rsid w:val="005D6E58"/>
    <w:rsid w:val="005E3247"/>
    <w:rsid w:val="005E69D1"/>
    <w:rsid w:val="005F11E9"/>
    <w:rsid w:val="005F3678"/>
    <w:rsid w:val="005F5AD8"/>
    <w:rsid w:val="005F699D"/>
    <w:rsid w:val="00600917"/>
    <w:rsid w:val="006075C6"/>
    <w:rsid w:val="00610F3B"/>
    <w:rsid w:val="0062020E"/>
    <w:rsid w:val="00627C93"/>
    <w:rsid w:val="006412EB"/>
    <w:rsid w:val="00641690"/>
    <w:rsid w:val="00652523"/>
    <w:rsid w:val="0066136A"/>
    <w:rsid w:val="00663E5F"/>
    <w:rsid w:val="006659F4"/>
    <w:rsid w:val="00670FAE"/>
    <w:rsid w:val="00672FD3"/>
    <w:rsid w:val="00676E38"/>
    <w:rsid w:val="006800C5"/>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704F"/>
    <w:rsid w:val="006E013C"/>
    <w:rsid w:val="006E5FB3"/>
    <w:rsid w:val="006F6B77"/>
    <w:rsid w:val="0070052C"/>
    <w:rsid w:val="00706E74"/>
    <w:rsid w:val="00707D7A"/>
    <w:rsid w:val="00713C3E"/>
    <w:rsid w:val="00730A7A"/>
    <w:rsid w:val="0073335D"/>
    <w:rsid w:val="00735BF7"/>
    <w:rsid w:val="00737198"/>
    <w:rsid w:val="00740825"/>
    <w:rsid w:val="00742F11"/>
    <w:rsid w:val="007458A1"/>
    <w:rsid w:val="00752A4C"/>
    <w:rsid w:val="00752CB9"/>
    <w:rsid w:val="00753959"/>
    <w:rsid w:val="007548EE"/>
    <w:rsid w:val="0076432A"/>
    <w:rsid w:val="0076713E"/>
    <w:rsid w:val="00773FFA"/>
    <w:rsid w:val="0077745B"/>
    <w:rsid w:val="00792B6A"/>
    <w:rsid w:val="00794D81"/>
    <w:rsid w:val="00795B53"/>
    <w:rsid w:val="00796421"/>
    <w:rsid w:val="007A638C"/>
    <w:rsid w:val="007B0A0A"/>
    <w:rsid w:val="007B0F3F"/>
    <w:rsid w:val="007B2DEC"/>
    <w:rsid w:val="007B4723"/>
    <w:rsid w:val="007B53E8"/>
    <w:rsid w:val="007C39C0"/>
    <w:rsid w:val="007E3FE1"/>
    <w:rsid w:val="007E4654"/>
    <w:rsid w:val="007F11B0"/>
    <w:rsid w:val="007F3DCE"/>
    <w:rsid w:val="008016F0"/>
    <w:rsid w:val="00825534"/>
    <w:rsid w:val="00827009"/>
    <w:rsid w:val="0083017D"/>
    <w:rsid w:val="0083262D"/>
    <w:rsid w:val="008335BB"/>
    <w:rsid w:val="00833E4F"/>
    <w:rsid w:val="00834AC3"/>
    <w:rsid w:val="00844F13"/>
    <w:rsid w:val="0084681E"/>
    <w:rsid w:val="008521B5"/>
    <w:rsid w:val="008529B9"/>
    <w:rsid w:val="00855765"/>
    <w:rsid w:val="00861D2E"/>
    <w:rsid w:val="008641B1"/>
    <w:rsid w:val="00866883"/>
    <w:rsid w:val="00867D64"/>
    <w:rsid w:val="00881AA3"/>
    <w:rsid w:val="008A3357"/>
    <w:rsid w:val="008B158B"/>
    <w:rsid w:val="008C2F81"/>
    <w:rsid w:val="008C31AC"/>
    <w:rsid w:val="008D1E08"/>
    <w:rsid w:val="008D24A4"/>
    <w:rsid w:val="008D6AB9"/>
    <w:rsid w:val="008D6D3B"/>
    <w:rsid w:val="008D712D"/>
    <w:rsid w:val="008E1152"/>
    <w:rsid w:val="008E1385"/>
    <w:rsid w:val="008E3EB7"/>
    <w:rsid w:val="008E4654"/>
    <w:rsid w:val="00900D1F"/>
    <w:rsid w:val="00907BCE"/>
    <w:rsid w:val="00907F4C"/>
    <w:rsid w:val="00913C42"/>
    <w:rsid w:val="00915B7D"/>
    <w:rsid w:val="0091625A"/>
    <w:rsid w:val="009206B3"/>
    <w:rsid w:val="00931D52"/>
    <w:rsid w:val="00934AA6"/>
    <w:rsid w:val="00934B05"/>
    <w:rsid w:val="009367A9"/>
    <w:rsid w:val="00940C03"/>
    <w:rsid w:val="00943102"/>
    <w:rsid w:val="00957B45"/>
    <w:rsid w:val="00962485"/>
    <w:rsid w:val="00965EF4"/>
    <w:rsid w:val="00981CC0"/>
    <w:rsid w:val="00983279"/>
    <w:rsid w:val="00985DD2"/>
    <w:rsid w:val="00987D62"/>
    <w:rsid w:val="00987F8F"/>
    <w:rsid w:val="00990BA7"/>
    <w:rsid w:val="00990EAB"/>
    <w:rsid w:val="00991390"/>
    <w:rsid w:val="00992DA7"/>
    <w:rsid w:val="00993D54"/>
    <w:rsid w:val="0099464B"/>
    <w:rsid w:val="009A2AD2"/>
    <w:rsid w:val="009A43DE"/>
    <w:rsid w:val="009B2E04"/>
    <w:rsid w:val="009B2EFE"/>
    <w:rsid w:val="009B34A0"/>
    <w:rsid w:val="009B37E2"/>
    <w:rsid w:val="009B3DFE"/>
    <w:rsid w:val="009B3EB4"/>
    <w:rsid w:val="009B5A5E"/>
    <w:rsid w:val="009B5A73"/>
    <w:rsid w:val="009C111D"/>
    <w:rsid w:val="009D1560"/>
    <w:rsid w:val="009D1B1A"/>
    <w:rsid w:val="009D2E6A"/>
    <w:rsid w:val="009D5AF2"/>
    <w:rsid w:val="009D6786"/>
    <w:rsid w:val="009E3C00"/>
    <w:rsid w:val="009E6820"/>
    <w:rsid w:val="009F49A4"/>
    <w:rsid w:val="009F74DE"/>
    <w:rsid w:val="00A15055"/>
    <w:rsid w:val="00A45317"/>
    <w:rsid w:val="00A47819"/>
    <w:rsid w:val="00A47A77"/>
    <w:rsid w:val="00A5192B"/>
    <w:rsid w:val="00A54157"/>
    <w:rsid w:val="00A54F48"/>
    <w:rsid w:val="00A56276"/>
    <w:rsid w:val="00A60356"/>
    <w:rsid w:val="00A60BA8"/>
    <w:rsid w:val="00A66DC9"/>
    <w:rsid w:val="00A76186"/>
    <w:rsid w:val="00A80A9A"/>
    <w:rsid w:val="00A9189E"/>
    <w:rsid w:val="00A94EEA"/>
    <w:rsid w:val="00A979AE"/>
    <w:rsid w:val="00AB0302"/>
    <w:rsid w:val="00AB0505"/>
    <w:rsid w:val="00AC43E9"/>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5FF0"/>
    <w:rsid w:val="00B57E19"/>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45BF"/>
    <w:rsid w:val="00BC1302"/>
    <w:rsid w:val="00BC6226"/>
    <w:rsid w:val="00BC6BA0"/>
    <w:rsid w:val="00BC6FEB"/>
    <w:rsid w:val="00BD01E1"/>
    <w:rsid w:val="00BD1D49"/>
    <w:rsid w:val="00BE342A"/>
    <w:rsid w:val="00BE655B"/>
    <w:rsid w:val="00BF5E24"/>
    <w:rsid w:val="00C04168"/>
    <w:rsid w:val="00C04268"/>
    <w:rsid w:val="00C21C29"/>
    <w:rsid w:val="00C24E40"/>
    <w:rsid w:val="00C31113"/>
    <w:rsid w:val="00C33476"/>
    <w:rsid w:val="00C40C24"/>
    <w:rsid w:val="00C42453"/>
    <w:rsid w:val="00C65123"/>
    <w:rsid w:val="00C668EC"/>
    <w:rsid w:val="00C80C8D"/>
    <w:rsid w:val="00C82CB8"/>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445B5"/>
    <w:rsid w:val="00D4565D"/>
    <w:rsid w:val="00D45A2A"/>
    <w:rsid w:val="00D56302"/>
    <w:rsid w:val="00D56F8D"/>
    <w:rsid w:val="00D5767A"/>
    <w:rsid w:val="00D65344"/>
    <w:rsid w:val="00D7468D"/>
    <w:rsid w:val="00D74DC8"/>
    <w:rsid w:val="00D75490"/>
    <w:rsid w:val="00D83B23"/>
    <w:rsid w:val="00D8535C"/>
    <w:rsid w:val="00D90C9F"/>
    <w:rsid w:val="00D93557"/>
    <w:rsid w:val="00D93891"/>
    <w:rsid w:val="00D957A6"/>
    <w:rsid w:val="00DA2F39"/>
    <w:rsid w:val="00DA3772"/>
    <w:rsid w:val="00DA3C50"/>
    <w:rsid w:val="00DA49DA"/>
    <w:rsid w:val="00DC7355"/>
    <w:rsid w:val="00DD0C0D"/>
    <w:rsid w:val="00DD1054"/>
    <w:rsid w:val="00DD3A1D"/>
    <w:rsid w:val="00DE184D"/>
    <w:rsid w:val="00DE2874"/>
    <w:rsid w:val="00DF29FB"/>
    <w:rsid w:val="00DF655A"/>
    <w:rsid w:val="00E05094"/>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32AC"/>
    <w:rsid w:val="00ED5857"/>
    <w:rsid w:val="00ED63F3"/>
    <w:rsid w:val="00EE5758"/>
    <w:rsid w:val="00EF740E"/>
    <w:rsid w:val="00F0122F"/>
    <w:rsid w:val="00F07073"/>
    <w:rsid w:val="00F07789"/>
    <w:rsid w:val="00F3201D"/>
    <w:rsid w:val="00F334FE"/>
    <w:rsid w:val="00F4196A"/>
    <w:rsid w:val="00F43CB1"/>
    <w:rsid w:val="00F6062D"/>
    <w:rsid w:val="00F62105"/>
    <w:rsid w:val="00F65F96"/>
    <w:rsid w:val="00F67532"/>
    <w:rsid w:val="00F77C2E"/>
    <w:rsid w:val="00F77CF8"/>
    <w:rsid w:val="00F8247A"/>
    <w:rsid w:val="00F93C8E"/>
    <w:rsid w:val="00FA006B"/>
    <w:rsid w:val="00FA7C49"/>
    <w:rsid w:val="00FB105C"/>
    <w:rsid w:val="00FC388A"/>
    <w:rsid w:val="00FC746C"/>
    <w:rsid w:val="00FD42A0"/>
    <w:rsid w:val="00FE02EE"/>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a.kunafina@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a.kunafin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ACF65D-4D47-49D8-862A-08FB2A181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16</Pages>
  <Words>4197</Words>
  <Characters>23924</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40</cp:revision>
  <cp:lastPrinted>2017-08-03T11:09:00Z</cp:lastPrinted>
  <dcterms:created xsi:type="dcterms:W3CDTF">2017-07-20T07:15:00Z</dcterms:created>
  <dcterms:modified xsi:type="dcterms:W3CDTF">2017-08-03T11:09:00Z</dcterms:modified>
</cp:coreProperties>
</file>